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3F985D" w14:textId="77777777" w:rsidR="007E5A32" w:rsidRPr="007E5A32" w:rsidRDefault="007E5A32" w:rsidP="007E5A32">
      <w:pPr>
        <w:suppressAutoHyphens w:val="0"/>
        <w:spacing w:before="120" w:after="200" w:line="276" w:lineRule="auto"/>
        <w:rPr>
          <w:rFonts w:ascii="Cambria" w:eastAsia="Calibri" w:hAnsi="Cambria" w:cs="Tahoma"/>
          <w:b/>
          <w:i/>
          <w:sz w:val="16"/>
          <w:szCs w:val="16"/>
          <w:u w:val="single"/>
          <w:lang w:eastAsia="en-US"/>
        </w:rPr>
      </w:pPr>
      <w:r w:rsidRPr="007E5A32">
        <w:rPr>
          <w:rFonts w:ascii="Cambria" w:eastAsia="Calibri" w:hAnsi="Cambria"/>
          <w:i/>
          <w:sz w:val="20"/>
          <w:szCs w:val="22"/>
          <w:u w:val="single"/>
          <w:lang w:eastAsia="en-US"/>
        </w:rPr>
        <w:t>DOKUMENT SKŁADANY WRAZ Z OFERTĄ</w:t>
      </w:r>
      <w:r w:rsidRPr="007E5A32">
        <w:rPr>
          <w:rFonts w:ascii="Cambria" w:eastAsia="Calibri" w:hAnsi="Cambria"/>
          <w:bCs/>
          <w:sz w:val="20"/>
          <w:szCs w:val="22"/>
          <w:lang w:eastAsia="en-US"/>
        </w:rPr>
        <w:t xml:space="preserve"> </w:t>
      </w:r>
      <w:r w:rsidRPr="007E5A32">
        <w:rPr>
          <w:rFonts w:ascii="Cambria" w:eastAsia="Calibri" w:hAnsi="Cambria" w:cs="Tahoma"/>
          <w:b/>
          <w:sz w:val="16"/>
          <w:szCs w:val="16"/>
          <w:lang w:eastAsia="en-US"/>
        </w:rPr>
        <w:t>(</w:t>
      </w:r>
      <w:r w:rsidRPr="007E5A32">
        <w:rPr>
          <w:rFonts w:ascii="Cambria" w:eastAsia="Calibri" w:hAnsi="Cambria"/>
          <w:b/>
          <w:sz w:val="16"/>
          <w:szCs w:val="16"/>
          <w:lang w:eastAsia="en-US"/>
        </w:rPr>
        <w:t>tylko w sytuacji, gdy wykonawcy wspólnie ubiegają się o udzielenie zamówienia</w:t>
      </w:r>
      <w:r w:rsidRPr="007E5A32">
        <w:rPr>
          <w:rFonts w:ascii="Cambria" w:eastAsia="Calibri" w:hAnsi="Cambria" w:cs="Tahoma"/>
          <w:b/>
          <w:sz w:val="16"/>
          <w:szCs w:val="16"/>
          <w:lang w:eastAsia="en-US"/>
        </w:rPr>
        <w:t>)</w:t>
      </w:r>
    </w:p>
    <w:p w14:paraId="7FC4CFB8" w14:textId="692636BB" w:rsidR="007E5A32" w:rsidRPr="007E5A32" w:rsidRDefault="007E5A32" w:rsidP="007E5A32">
      <w:pPr>
        <w:widowControl w:val="0"/>
        <w:spacing w:after="120"/>
        <w:jc w:val="right"/>
        <w:rPr>
          <w:rFonts w:ascii="Cambria" w:eastAsia="SimSun" w:hAnsi="Cambria" w:cs="Mangal"/>
          <w:b/>
          <w:i/>
          <w:kern w:val="1"/>
          <w:u w:val="single"/>
          <w:lang w:eastAsia="hi-IN" w:bidi="hi-IN"/>
        </w:rPr>
      </w:pPr>
      <w:r w:rsidRPr="007E5A32">
        <w:rPr>
          <w:rFonts w:ascii="Cambria" w:eastAsia="SimSun" w:hAnsi="Cambria" w:cs="Mangal"/>
          <w:bCs/>
          <w:kern w:val="1"/>
          <w:sz w:val="20"/>
          <w:lang w:eastAsia="hi-IN" w:bidi="hi-IN"/>
        </w:rPr>
        <w:t xml:space="preserve">  Załącznik nr </w:t>
      </w:r>
      <w:r w:rsidR="00735D5E">
        <w:rPr>
          <w:rFonts w:ascii="Cambria" w:eastAsia="SimSun" w:hAnsi="Cambria" w:cs="Mangal"/>
          <w:bCs/>
          <w:kern w:val="1"/>
          <w:sz w:val="20"/>
          <w:lang w:eastAsia="hi-IN" w:bidi="hi-IN"/>
        </w:rPr>
        <w:t>4</w:t>
      </w:r>
      <w:r w:rsidRPr="007E5A32">
        <w:rPr>
          <w:rFonts w:ascii="Cambria" w:eastAsia="SimSun" w:hAnsi="Cambria" w:cs="Mangal"/>
          <w:bCs/>
          <w:kern w:val="1"/>
          <w:sz w:val="20"/>
          <w:lang w:eastAsia="hi-IN" w:bidi="hi-IN"/>
        </w:rPr>
        <w:t xml:space="preserve"> do SWZ</w:t>
      </w:r>
    </w:p>
    <w:p w14:paraId="3C61CA6D" w14:textId="77777777" w:rsidR="007E5A32" w:rsidRPr="007E5A32" w:rsidRDefault="007E5A32" w:rsidP="007E5A32">
      <w:pPr>
        <w:suppressAutoHyphens w:val="0"/>
        <w:rPr>
          <w:rFonts w:ascii="Cambria" w:eastAsia="Calibri" w:hAnsi="Cambria"/>
          <w:b/>
          <w:sz w:val="18"/>
          <w:szCs w:val="18"/>
          <w:lang w:eastAsia="en-US"/>
        </w:rPr>
      </w:pPr>
      <w:r w:rsidRPr="007E5A32">
        <w:rPr>
          <w:rFonts w:ascii="Cambria" w:eastAsia="Calibri" w:hAnsi="Cambria"/>
          <w:b/>
          <w:sz w:val="18"/>
          <w:szCs w:val="18"/>
          <w:lang w:eastAsia="en-US"/>
        </w:rPr>
        <w:t>Wykonawcy wspólnie</w:t>
      </w:r>
    </w:p>
    <w:p w14:paraId="0E9F9D94" w14:textId="77777777" w:rsidR="007E5A32" w:rsidRPr="007E5A32" w:rsidRDefault="007E5A32" w:rsidP="007E5A32">
      <w:pPr>
        <w:suppressAutoHyphens w:val="0"/>
        <w:rPr>
          <w:rFonts w:ascii="Cambria" w:eastAsia="Calibri" w:hAnsi="Cambria"/>
          <w:b/>
          <w:sz w:val="18"/>
          <w:szCs w:val="18"/>
          <w:lang w:eastAsia="en-US"/>
        </w:rPr>
      </w:pPr>
      <w:r w:rsidRPr="007E5A32">
        <w:rPr>
          <w:rFonts w:ascii="Cambria" w:eastAsia="Calibri" w:hAnsi="Cambria"/>
          <w:b/>
          <w:sz w:val="18"/>
          <w:szCs w:val="18"/>
          <w:lang w:eastAsia="en-US"/>
        </w:rPr>
        <w:t>ubiegający się udzielenie zamówienia:</w:t>
      </w:r>
    </w:p>
    <w:p w14:paraId="1C6CF269" w14:textId="77777777" w:rsidR="007E5A32" w:rsidRPr="007E5A32" w:rsidRDefault="007E5A32" w:rsidP="007E5A32">
      <w:pPr>
        <w:widowControl w:val="0"/>
        <w:rPr>
          <w:rFonts w:ascii="Cambria" w:eastAsia="SimSun" w:hAnsi="Cambria" w:cs="Mangal"/>
          <w:b/>
          <w:kern w:val="1"/>
          <w:lang w:eastAsia="hi-IN" w:bidi="hi-IN"/>
        </w:rPr>
      </w:pPr>
      <w:r w:rsidRPr="007E5A32">
        <w:rPr>
          <w:rFonts w:ascii="Cambria" w:eastAsia="SimSun" w:hAnsi="Cambria" w:cs="Mangal"/>
          <w:kern w:val="1"/>
          <w:lang w:eastAsia="hi-IN" w:bidi="hi-IN"/>
        </w:rPr>
        <w:t>................................................</w:t>
      </w:r>
    </w:p>
    <w:p w14:paraId="1A9C701A" w14:textId="77777777" w:rsidR="007E5A32" w:rsidRPr="007E5A32" w:rsidRDefault="007E5A32" w:rsidP="007E5A32">
      <w:pPr>
        <w:widowControl w:val="0"/>
        <w:rPr>
          <w:rFonts w:ascii="Cambria" w:eastAsia="SimSun" w:hAnsi="Cambria" w:cs="Mangal"/>
          <w:b/>
          <w:kern w:val="1"/>
          <w:lang w:eastAsia="hi-IN" w:bidi="hi-IN"/>
        </w:rPr>
      </w:pPr>
      <w:r w:rsidRPr="007E5A32">
        <w:rPr>
          <w:rFonts w:ascii="Cambria" w:eastAsia="SimSun" w:hAnsi="Cambria" w:cs="Mangal"/>
          <w:kern w:val="1"/>
          <w:lang w:eastAsia="hi-IN" w:bidi="hi-IN"/>
        </w:rPr>
        <w:t>................................................</w:t>
      </w:r>
    </w:p>
    <w:p w14:paraId="7E8553A2" w14:textId="77777777" w:rsidR="007E5A32" w:rsidRPr="007E5A32" w:rsidRDefault="007E5A32" w:rsidP="007E5A32">
      <w:pPr>
        <w:widowControl w:val="0"/>
        <w:rPr>
          <w:rFonts w:eastAsia="SimSun" w:cs="Arial"/>
          <w:b/>
          <w:i/>
          <w:kern w:val="1"/>
          <w:sz w:val="16"/>
          <w:szCs w:val="16"/>
          <w:lang w:eastAsia="hi-IN" w:bidi="hi-IN"/>
        </w:rPr>
      </w:pPr>
      <w:r w:rsidRPr="007E5A32">
        <w:rPr>
          <w:rFonts w:eastAsia="SimSun" w:cs="Arial"/>
          <w:i/>
          <w:kern w:val="1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7E5A32">
        <w:rPr>
          <w:rFonts w:eastAsia="SimSun" w:cs="Arial"/>
          <w:i/>
          <w:kern w:val="1"/>
          <w:sz w:val="16"/>
          <w:szCs w:val="16"/>
          <w:lang w:eastAsia="hi-IN" w:bidi="hi-IN"/>
        </w:rPr>
        <w:t>CEiDG</w:t>
      </w:r>
      <w:proofErr w:type="spellEnd"/>
      <w:r w:rsidRPr="007E5A32">
        <w:rPr>
          <w:rFonts w:eastAsia="SimSun" w:cs="Arial"/>
          <w:i/>
          <w:kern w:val="1"/>
          <w:sz w:val="16"/>
          <w:szCs w:val="16"/>
          <w:lang w:eastAsia="hi-IN" w:bidi="hi-IN"/>
        </w:rPr>
        <w:t>)</w:t>
      </w:r>
    </w:p>
    <w:p w14:paraId="5BE664E9" w14:textId="77777777" w:rsidR="007E5A32" w:rsidRPr="007E5A32" w:rsidRDefault="007E5A32" w:rsidP="007E5A32">
      <w:pPr>
        <w:framePr w:hSpace="141" w:wrap="around" w:vAnchor="text" w:hAnchor="margin" w:xAlign="center" w:y="1"/>
        <w:suppressAutoHyphens w:val="0"/>
        <w:spacing w:after="200" w:line="276" w:lineRule="auto"/>
        <w:ind w:right="-6"/>
        <w:rPr>
          <w:rFonts w:ascii="Cambria" w:eastAsia="Calibri" w:hAnsi="Cambria"/>
          <w:i/>
          <w:color w:val="000000"/>
          <w:sz w:val="14"/>
          <w:szCs w:val="22"/>
          <w:lang w:eastAsia="en-US"/>
        </w:rPr>
      </w:pPr>
    </w:p>
    <w:p w14:paraId="30BA309D" w14:textId="77777777" w:rsidR="007E5A32" w:rsidRPr="007E5A32" w:rsidRDefault="007E5A32" w:rsidP="007E5A32">
      <w:pPr>
        <w:widowControl w:val="0"/>
        <w:spacing w:after="120"/>
        <w:rPr>
          <w:rFonts w:ascii="Cambria" w:eastAsia="SimSun" w:hAnsi="Cambria" w:cs="Mangal"/>
          <w:kern w:val="1"/>
          <w:sz w:val="12"/>
          <w:lang w:eastAsia="hi-IN" w:bidi="hi-IN"/>
        </w:rPr>
      </w:pPr>
    </w:p>
    <w:p w14:paraId="71E7B513" w14:textId="77777777" w:rsidR="007E5A32" w:rsidRPr="007E5A32" w:rsidRDefault="007E5A32" w:rsidP="007E5A32">
      <w:pPr>
        <w:widowControl w:val="0"/>
        <w:spacing w:after="120"/>
        <w:rPr>
          <w:rFonts w:ascii="Cambria" w:eastAsia="SimSun" w:hAnsi="Cambria" w:cs="Mangal"/>
          <w:b/>
          <w:bCs/>
          <w:iCs/>
          <w:kern w:val="1"/>
          <w:sz w:val="20"/>
          <w:shd w:val="clear" w:color="auto" w:fill="E6E6E6"/>
          <w:lang w:eastAsia="hi-IN" w:bidi="hi-IN"/>
        </w:rPr>
      </w:pPr>
    </w:p>
    <w:p w14:paraId="611A8306" w14:textId="77777777" w:rsidR="007E5A32" w:rsidRPr="007E5A32" w:rsidRDefault="007E5A32" w:rsidP="007E5A32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hd w:val="clear" w:color="auto" w:fill="E6E6E6"/>
          <w:lang w:eastAsia="hi-IN" w:bidi="hi-IN"/>
        </w:rPr>
      </w:pPr>
      <w:r w:rsidRPr="007E5A32">
        <w:rPr>
          <w:rFonts w:ascii="Cambria" w:eastAsia="SimSun" w:hAnsi="Cambria" w:cs="Mangal"/>
          <w:bCs/>
          <w:iCs/>
          <w:kern w:val="1"/>
          <w:shd w:val="clear" w:color="auto" w:fill="E6E6E6"/>
          <w:lang w:eastAsia="hi-IN" w:bidi="hi-IN"/>
        </w:rPr>
        <w:t>OŚWIADCZENIE</w:t>
      </w:r>
      <w:r w:rsidRPr="007E5A32">
        <w:rPr>
          <w:rFonts w:ascii="Cambria" w:eastAsia="SimSun" w:hAnsi="Cambria" w:cs="Mangal"/>
          <w:bCs/>
          <w:kern w:val="1"/>
          <w:shd w:val="clear" w:color="auto" w:fill="E6E6E6"/>
          <w:lang w:eastAsia="hi-IN" w:bidi="hi-IN"/>
        </w:rPr>
        <w:t xml:space="preserve"> WYKONAWCÓW</w:t>
      </w:r>
    </w:p>
    <w:p w14:paraId="51217763" w14:textId="77777777" w:rsidR="007E5A32" w:rsidRPr="007E5A32" w:rsidRDefault="007E5A32" w:rsidP="007E5A32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hd w:val="clear" w:color="auto" w:fill="E6E6E6"/>
          <w:lang w:eastAsia="hi-IN" w:bidi="hi-IN"/>
        </w:rPr>
      </w:pPr>
      <w:r w:rsidRPr="007E5A32">
        <w:rPr>
          <w:rFonts w:ascii="Cambria" w:eastAsia="SimSun" w:hAnsi="Cambria" w:cs="Mangal"/>
          <w:bCs/>
          <w:kern w:val="1"/>
          <w:shd w:val="clear" w:color="auto" w:fill="E6E6E6"/>
          <w:lang w:eastAsia="hi-IN" w:bidi="hi-IN"/>
        </w:rPr>
        <w:t>wspólnie ubiegających się o udzielenie zamówienia</w:t>
      </w:r>
    </w:p>
    <w:p w14:paraId="0BEDF49F" w14:textId="77777777" w:rsidR="007E5A32" w:rsidRPr="007E5A32" w:rsidRDefault="007E5A32" w:rsidP="007E5A32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z w:val="8"/>
          <w:shd w:val="clear" w:color="auto" w:fill="E6E6E6"/>
          <w:lang w:eastAsia="hi-IN" w:bidi="hi-IN"/>
        </w:rPr>
      </w:pPr>
    </w:p>
    <w:p w14:paraId="42CE4191" w14:textId="77777777" w:rsidR="007E5A32" w:rsidRPr="007E5A32" w:rsidRDefault="007E5A32" w:rsidP="007E5A32">
      <w:pPr>
        <w:suppressAutoHyphens w:val="0"/>
        <w:spacing w:after="200" w:line="276" w:lineRule="auto"/>
        <w:jc w:val="center"/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</w:pPr>
      <w:r w:rsidRPr="007E5A32"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  <w:t xml:space="preserve">składane na podstawie art. 117 ust. 4 ustawy z dnia 11 września 2019 r. Prawo zamówień publicznych (dalej jako: ustawa </w:t>
      </w:r>
      <w:proofErr w:type="spellStart"/>
      <w:r w:rsidRPr="007E5A32"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  <w:t>Pzp</w:t>
      </w:r>
      <w:proofErr w:type="spellEnd"/>
      <w:r w:rsidRPr="007E5A32"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  <w:t>),</w:t>
      </w:r>
    </w:p>
    <w:p w14:paraId="0C18184B" w14:textId="78E71C6D" w:rsidR="007E5A32" w:rsidRPr="00735D5E" w:rsidRDefault="007E5A32" w:rsidP="00735D5E">
      <w:pPr>
        <w:suppressAutoHyphens w:val="0"/>
        <w:spacing w:after="200" w:line="276" w:lineRule="auto"/>
        <w:jc w:val="center"/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</w:pPr>
      <w:r w:rsidRPr="007E5A32"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  <w:t>dotyczące dostaw, usług, które wykonają poszczególni Wykonawcy</w:t>
      </w:r>
    </w:p>
    <w:p w14:paraId="1368BA55" w14:textId="25B92505" w:rsidR="007E5A32" w:rsidRDefault="007E5A32" w:rsidP="007E5A32">
      <w:pPr>
        <w:suppressAutoHyphens w:val="0"/>
        <w:spacing w:after="200" w:line="276" w:lineRule="auto"/>
        <w:ind w:firstLine="708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7E5A32">
        <w:rPr>
          <w:rFonts w:ascii="Cambria" w:eastAsia="Calibri" w:hAnsi="Cambria"/>
          <w:sz w:val="18"/>
          <w:szCs w:val="22"/>
          <w:lang w:eastAsia="en-US"/>
        </w:rPr>
        <w:t>Na potrzeby postępowania o udzielenie zamówienia publicznego nr TI.271.</w:t>
      </w:r>
      <w:r w:rsidR="00735D5E">
        <w:rPr>
          <w:rFonts w:ascii="Cambria" w:eastAsia="Calibri" w:hAnsi="Cambria"/>
          <w:sz w:val="18"/>
          <w:szCs w:val="22"/>
          <w:lang w:eastAsia="en-US"/>
        </w:rPr>
        <w:t>1</w:t>
      </w:r>
      <w:r w:rsidR="00F43454">
        <w:rPr>
          <w:rFonts w:ascii="Cambria" w:eastAsia="Calibri" w:hAnsi="Cambria"/>
          <w:sz w:val="18"/>
          <w:szCs w:val="22"/>
          <w:lang w:eastAsia="en-US"/>
        </w:rPr>
        <w:t>8</w:t>
      </w: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.2025 pn. </w:t>
      </w:r>
      <w:r w:rsidRPr="007E5A32">
        <w:rPr>
          <w:rFonts w:ascii="Cambria" w:eastAsia="Calibri" w:hAnsi="Cambria"/>
          <w:b/>
          <w:sz w:val="18"/>
          <w:szCs w:val="22"/>
          <w:lang w:eastAsia="en-US"/>
        </w:rPr>
        <w:t>„</w:t>
      </w:r>
      <w:r>
        <w:rPr>
          <w:rFonts w:ascii="Cambria" w:eastAsia="Calibri" w:hAnsi="Cambria"/>
          <w:b/>
          <w:sz w:val="18"/>
          <w:szCs w:val="22"/>
          <w:lang w:eastAsia="en-US"/>
        </w:rPr>
        <w:t>Dostawa</w:t>
      </w:r>
      <w:r w:rsidR="00735D5E">
        <w:rPr>
          <w:rFonts w:ascii="Cambria" w:eastAsia="Calibri" w:hAnsi="Cambria"/>
          <w:b/>
          <w:sz w:val="18"/>
          <w:szCs w:val="22"/>
          <w:lang w:eastAsia="en-US"/>
        </w:rPr>
        <w:t xml:space="preserve"> sprzętu</w:t>
      </w:r>
      <w:r w:rsidR="00F43454">
        <w:rPr>
          <w:rFonts w:ascii="Cambria" w:eastAsia="Calibri" w:hAnsi="Cambria"/>
          <w:b/>
          <w:sz w:val="18"/>
          <w:szCs w:val="22"/>
          <w:lang w:eastAsia="en-US"/>
        </w:rPr>
        <w:t xml:space="preserve"> informatycznego dla Urzędu Miejskiego w Nidzicy</w:t>
      </w:r>
      <w:r w:rsidRPr="007E5A32">
        <w:rPr>
          <w:rFonts w:ascii="Cambria" w:eastAsia="Calibri" w:hAnsi="Cambria"/>
          <w:b/>
          <w:sz w:val="18"/>
          <w:szCs w:val="22"/>
          <w:lang w:eastAsia="en-US"/>
        </w:rPr>
        <w:t xml:space="preserve">” </w:t>
      </w:r>
      <w:r w:rsidRPr="007E5A32">
        <w:rPr>
          <w:rFonts w:ascii="Cambria" w:eastAsia="Calibri" w:hAnsi="Cambria"/>
          <w:i/>
          <w:sz w:val="14"/>
          <w:szCs w:val="16"/>
          <w:lang w:eastAsia="en-US"/>
        </w:rPr>
        <w:t>(nazwa postępowania),</w:t>
      </w: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 prowadzonego przez Gminę Nidzica </w:t>
      </w:r>
      <w:r w:rsidRPr="007E5A32">
        <w:rPr>
          <w:rFonts w:ascii="Cambria" w:eastAsia="Calibri" w:hAnsi="Cambria"/>
          <w:i/>
          <w:sz w:val="14"/>
          <w:szCs w:val="22"/>
          <w:lang w:eastAsia="en-US"/>
        </w:rPr>
        <w:t>(oznaczenie zamawiającego)</w:t>
      </w:r>
      <w:r w:rsidRPr="007E5A32">
        <w:rPr>
          <w:rFonts w:ascii="Cambria" w:eastAsia="Calibri" w:hAnsi="Cambria"/>
          <w:i/>
          <w:sz w:val="18"/>
          <w:szCs w:val="22"/>
          <w:lang w:eastAsia="en-US"/>
        </w:rPr>
        <w:t>,</w:t>
      </w: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 oświadczam, co następuje:</w:t>
      </w:r>
    </w:p>
    <w:p w14:paraId="7BB2E363" w14:textId="77777777" w:rsidR="00593183" w:rsidRPr="00735D5E" w:rsidRDefault="00593183" w:rsidP="00735D5E">
      <w:pPr>
        <w:jc w:val="both"/>
        <w:rPr>
          <w:rFonts w:ascii="Cambria" w:hAnsi="Cambria"/>
          <w:sz w:val="18"/>
          <w:szCs w:val="18"/>
        </w:rPr>
      </w:pPr>
    </w:p>
    <w:p w14:paraId="33C1147D" w14:textId="317DB43B" w:rsidR="007E5A32" w:rsidRPr="007E5A32" w:rsidRDefault="007E5A32" w:rsidP="007E5A32">
      <w:pPr>
        <w:numPr>
          <w:ilvl w:val="0"/>
          <w:numId w:val="42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Wykonawca ……………………………………….. </w:t>
      </w:r>
      <w:r w:rsidRPr="007E5A32">
        <w:rPr>
          <w:rFonts w:ascii="Cambria" w:eastAsia="Calibri" w:hAnsi="Cambria"/>
          <w:i/>
          <w:sz w:val="16"/>
          <w:szCs w:val="16"/>
          <w:lang w:eastAsia="en-US"/>
        </w:rPr>
        <w:t>(nazwa i adres Zamawiającego)</w:t>
      </w:r>
      <w:r w:rsidRPr="007E5A32">
        <w:rPr>
          <w:rFonts w:ascii="Cambria" w:eastAsia="Calibri" w:hAnsi="Cambria"/>
          <w:sz w:val="18"/>
          <w:szCs w:val="18"/>
          <w:lang w:eastAsia="en-US"/>
        </w:rPr>
        <w:t xml:space="preserve"> zrealizuje następujące </w:t>
      </w:r>
      <w:r w:rsidR="00E24533">
        <w:rPr>
          <w:rFonts w:ascii="Cambria" w:eastAsia="Calibri" w:hAnsi="Cambria"/>
          <w:sz w:val="18"/>
          <w:szCs w:val="18"/>
          <w:lang w:eastAsia="en-US"/>
        </w:rPr>
        <w:t>dostawy/usługi</w:t>
      </w:r>
      <w:r w:rsidRPr="007E5A32">
        <w:rPr>
          <w:rFonts w:ascii="Cambria" w:eastAsia="Calibri" w:hAnsi="Cambria"/>
          <w:sz w:val="18"/>
          <w:szCs w:val="18"/>
          <w:lang w:eastAsia="en-US"/>
        </w:rPr>
        <w:t>:</w:t>
      </w:r>
    </w:p>
    <w:p w14:paraId="3E91AEDD" w14:textId="6FC6C7C7" w:rsidR="007E5A32" w:rsidRPr="007E5A32" w:rsidRDefault="007E5A32" w:rsidP="00735D5E">
      <w:pPr>
        <w:suppressAutoHyphens w:val="0"/>
        <w:spacing w:after="200" w:line="276" w:lineRule="auto"/>
        <w:ind w:left="708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7E5A32">
        <w:rPr>
          <w:rFonts w:ascii="Cambria" w:eastAsia="Calibri" w:hAnsi="Cambri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75EE3072" w14:textId="4F60A5AE" w:rsidR="007E5A32" w:rsidRPr="007E5A32" w:rsidRDefault="007E5A32" w:rsidP="007E5A32">
      <w:pPr>
        <w:numPr>
          <w:ilvl w:val="0"/>
          <w:numId w:val="42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Wykonawca ……………………………………….. </w:t>
      </w:r>
      <w:r w:rsidRPr="007E5A32">
        <w:rPr>
          <w:rFonts w:ascii="Cambria" w:eastAsia="Calibri" w:hAnsi="Cambria"/>
          <w:i/>
          <w:sz w:val="16"/>
          <w:szCs w:val="16"/>
          <w:lang w:eastAsia="en-US"/>
        </w:rPr>
        <w:t>(nazwa i adres Zamawiającego)</w:t>
      </w:r>
      <w:r w:rsidRPr="007E5A32">
        <w:rPr>
          <w:rFonts w:ascii="Cambria" w:eastAsia="Calibri" w:hAnsi="Cambria"/>
          <w:sz w:val="18"/>
          <w:szCs w:val="18"/>
          <w:lang w:eastAsia="en-US"/>
        </w:rPr>
        <w:t xml:space="preserve"> zrealizuje następujące </w:t>
      </w:r>
      <w:r w:rsidR="00E24533">
        <w:rPr>
          <w:rFonts w:ascii="Cambria" w:eastAsia="Calibri" w:hAnsi="Cambria"/>
          <w:sz w:val="18"/>
          <w:szCs w:val="18"/>
          <w:lang w:eastAsia="en-US"/>
        </w:rPr>
        <w:t>dostawy/usługi</w:t>
      </w:r>
      <w:r w:rsidRPr="007E5A32">
        <w:rPr>
          <w:rFonts w:ascii="Cambria" w:eastAsia="Calibri" w:hAnsi="Cambria"/>
          <w:sz w:val="18"/>
          <w:szCs w:val="18"/>
          <w:lang w:eastAsia="en-US"/>
        </w:rPr>
        <w:t>:</w:t>
      </w:r>
    </w:p>
    <w:p w14:paraId="2A4B36B0" w14:textId="37EB0525" w:rsidR="007E5A32" w:rsidRPr="007E5A32" w:rsidRDefault="007E5A32" w:rsidP="00735D5E">
      <w:pPr>
        <w:suppressAutoHyphens w:val="0"/>
        <w:spacing w:after="200" w:line="276" w:lineRule="auto"/>
        <w:ind w:left="708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7E5A32">
        <w:rPr>
          <w:rFonts w:ascii="Cambria" w:eastAsia="Calibri" w:hAnsi="Cambri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227DB862" w14:textId="5733F6D2" w:rsidR="007E5A32" w:rsidRPr="007E5A32" w:rsidRDefault="007E5A32" w:rsidP="007E5A32">
      <w:pPr>
        <w:numPr>
          <w:ilvl w:val="0"/>
          <w:numId w:val="42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Wykonawca ……………………………………….. </w:t>
      </w:r>
      <w:r w:rsidRPr="007E5A32">
        <w:rPr>
          <w:rFonts w:ascii="Cambria" w:eastAsia="Calibri" w:hAnsi="Cambria"/>
          <w:i/>
          <w:sz w:val="16"/>
          <w:szCs w:val="16"/>
          <w:lang w:eastAsia="en-US"/>
        </w:rPr>
        <w:t>(nazwa i adres Zamawiającego)</w:t>
      </w:r>
      <w:r w:rsidRPr="007E5A32">
        <w:rPr>
          <w:rFonts w:ascii="Cambria" w:eastAsia="Calibri" w:hAnsi="Cambria"/>
          <w:sz w:val="18"/>
          <w:szCs w:val="18"/>
          <w:lang w:eastAsia="en-US"/>
        </w:rPr>
        <w:t xml:space="preserve"> zrealizuje następujące </w:t>
      </w:r>
      <w:r w:rsidR="00E24533">
        <w:rPr>
          <w:rFonts w:ascii="Cambria" w:eastAsia="Calibri" w:hAnsi="Cambria"/>
          <w:sz w:val="18"/>
          <w:szCs w:val="18"/>
          <w:lang w:eastAsia="en-US"/>
        </w:rPr>
        <w:t>dostawy/usługi</w:t>
      </w:r>
      <w:r w:rsidRPr="007E5A32">
        <w:rPr>
          <w:rFonts w:ascii="Cambria" w:eastAsia="Calibri" w:hAnsi="Cambria"/>
          <w:sz w:val="18"/>
          <w:szCs w:val="18"/>
          <w:lang w:eastAsia="en-US"/>
        </w:rPr>
        <w:t>:</w:t>
      </w:r>
    </w:p>
    <w:p w14:paraId="4C175527" w14:textId="77777777" w:rsidR="007E5A32" w:rsidRPr="007E5A32" w:rsidRDefault="007E5A32" w:rsidP="007E5A32">
      <w:pPr>
        <w:suppressAutoHyphens w:val="0"/>
        <w:spacing w:after="200" w:line="276" w:lineRule="auto"/>
        <w:ind w:left="708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7E5A32">
        <w:rPr>
          <w:rFonts w:ascii="Cambria" w:eastAsia="Calibri" w:hAnsi="Cambri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1602098E" w14:textId="77777777" w:rsidR="007E5A32" w:rsidRPr="007E5A32" w:rsidRDefault="007E5A32" w:rsidP="007E5A3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9520110" w14:textId="107DC3AB" w:rsidR="00DD4650" w:rsidRPr="00FF161D" w:rsidRDefault="007E5A32" w:rsidP="00FF161D">
      <w:pPr>
        <w:suppressAutoHyphens w:val="0"/>
        <w:spacing w:after="200" w:line="276" w:lineRule="auto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7E5A32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p w14:paraId="33E3826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1B513DD" w14:textId="031D4CA0" w:rsidR="00DD4650" w:rsidRDefault="00D52536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* niewłaściwe skreślić</w:t>
      </w:r>
    </w:p>
    <w:p w14:paraId="74D271D0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B5CCA4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AFCC73F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BD6E69B" w14:textId="77777777" w:rsidR="00300C01" w:rsidRPr="004C5C3A" w:rsidRDefault="00300C01" w:rsidP="00300C01">
      <w:pPr>
        <w:suppressAutoHyphens w:val="0"/>
        <w:textAlignment w:val="baseline"/>
        <w:rPr>
          <w:rFonts w:asciiTheme="minorHAnsi" w:hAnsiTheme="minorHAnsi" w:cstheme="minorHAnsi"/>
          <w:bCs/>
          <w:sz w:val="20"/>
          <w:szCs w:val="20"/>
        </w:rPr>
      </w:pPr>
    </w:p>
    <w:sectPr w:rsidR="00300C01" w:rsidRPr="004C5C3A" w:rsidSect="0086506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3C295672" w:rsidR="008E6F75" w:rsidRDefault="00BD5C6D" w:rsidP="006E307F">
    <w:pPr>
      <w:pStyle w:val="Stopka"/>
      <w:ind w:right="565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42FB2C" wp14:editId="00684B9C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AA95CE" w14:textId="77777777" w:rsidR="008E6F75" w:rsidRDefault="008E6F75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5D87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FB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6EAA95CE" w14:textId="77777777" w:rsidR="008E6F75" w:rsidRDefault="008E6F75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5D87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1C87FD9D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3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4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7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0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6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0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1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4" w15:restartNumberingAfterBreak="0">
    <w:nsid w:val="635216B9"/>
    <w:multiLevelType w:val="hybridMultilevel"/>
    <w:tmpl w:val="F9EC8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7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50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1"/>
  </w:num>
  <w:num w:numId="4" w16cid:durableId="1439987508">
    <w:abstractNumId w:val="12"/>
  </w:num>
  <w:num w:numId="5" w16cid:durableId="947811098">
    <w:abstractNumId w:val="45"/>
  </w:num>
  <w:num w:numId="6" w16cid:durableId="595133598">
    <w:abstractNumId w:val="30"/>
  </w:num>
  <w:num w:numId="7" w16cid:durableId="973289697">
    <w:abstractNumId w:val="37"/>
  </w:num>
  <w:num w:numId="8" w16cid:durableId="210191655">
    <w:abstractNumId w:val="20"/>
  </w:num>
  <w:num w:numId="9" w16cid:durableId="702096567">
    <w:abstractNumId w:val="50"/>
  </w:num>
  <w:num w:numId="10" w16cid:durableId="775904839">
    <w:abstractNumId w:val="42"/>
  </w:num>
  <w:num w:numId="11" w16cid:durableId="1385523186">
    <w:abstractNumId w:val="31"/>
  </w:num>
  <w:num w:numId="12" w16cid:durableId="2129350694">
    <w:abstractNumId w:val="47"/>
  </w:num>
  <w:num w:numId="13" w16cid:durableId="356783295">
    <w:abstractNumId w:val="32"/>
  </w:num>
  <w:num w:numId="14" w16cid:durableId="968049477">
    <w:abstractNumId w:val="34"/>
  </w:num>
  <w:num w:numId="15" w16cid:durableId="916741776">
    <w:abstractNumId w:val="22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4"/>
  </w:num>
  <w:num w:numId="19" w16cid:durableId="631251965">
    <w:abstractNumId w:val="17"/>
  </w:num>
  <w:num w:numId="20" w16cid:durableId="404956286">
    <w:abstractNumId w:val="46"/>
  </w:num>
  <w:num w:numId="21" w16cid:durableId="1966539001">
    <w:abstractNumId w:val="40"/>
  </w:num>
  <w:num w:numId="22" w16cid:durableId="1054891060">
    <w:abstractNumId w:val="36"/>
  </w:num>
  <w:num w:numId="23" w16cid:durableId="178542816">
    <w:abstractNumId w:val="26"/>
  </w:num>
  <w:num w:numId="24" w16cid:durableId="680399376">
    <w:abstractNumId w:val="39"/>
  </w:num>
  <w:num w:numId="25" w16cid:durableId="1003434403">
    <w:abstractNumId w:val="25"/>
  </w:num>
  <w:num w:numId="26" w16cid:durableId="1616518142">
    <w:abstractNumId w:val="28"/>
  </w:num>
  <w:num w:numId="27" w16cid:durableId="332729986">
    <w:abstractNumId w:val="38"/>
  </w:num>
  <w:num w:numId="28" w16cid:durableId="447359470">
    <w:abstractNumId w:val="23"/>
  </w:num>
  <w:num w:numId="29" w16cid:durableId="1150751048">
    <w:abstractNumId w:val="49"/>
  </w:num>
  <w:num w:numId="30" w16cid:durableId="748622752">
    <w:abstractNumId w:val="48"/>
  </w:num>
  <w:num w:numId="31" w16cid:durableId="59838428">
    <w:abstractNumId w:val="27"/>
  </w:num>
  <w:num w:numId="32" w16cid:durableId="251399087">
    <w:abstractNumId w:val="51"/>
  </w:num>
  <w:num w:numId="33" w16cid:durableId="494030591">
    <w:abstractNumId w:val="14"/>
  </w:num>
  <w:num w:numId="34" w16cid:durableId="91324172">
    <w:abstractNumId w:val="52"/>
  </w:num>
  <w:num w:numId="35" w16cid:durableId="344210191">
    <w:abstractNumId w:val="35"/>
  </w:num>
  <w:num w:numId="36" w16cid:durableId="514466163">
    <w:abstractNumId w:val="15"/>
  </w:num>
  <w:num w:numId="37" w16cid:durableId="78213310">
    <w:abstractNumId w:val="43"/>
  </w:num>
  <w:num w:numId="38" w16cid:durableId="671958643">
    <w:abstractNumId w:val="16"/>
  </w:num>
  <w:num w:numId="39" w16cid:durableId="1421870798">
    <w:abstractNumId w:val="21"/>
  </w:num>
  <w:num w:numId="40" w16cid:durableId="96409274">
    <w:abstractNumId w:val="29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0650757">
    <w:abstractNumId w:val="33"/>
  </w:num>
  <w:num w:numId="43" w16cid:durableId="1450011251">
    <w:abstractNumId w:val="4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74B"/>
    <w:rsid w:val="001E4B49"/>
    <w:rsid w:val="001E50C4"/>
    <w:rsid w:val="001E6DE6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355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5732"/>
    <w:rsid w:val="004357B3"/>
    <w:rsid w:val="00435BEA"/>
    <w:rsid w:val="0043692D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2C2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3183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236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5D5E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4CB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5A32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64F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57734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37E3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2536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4533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306C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92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454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E0969"/>
    <w:rsid w:val="00FE0D64"/>
    <w:rsid w:val="00FE15B2"/>
    <w:rsid w:val="00FE2264"/>
    <w:rsid w:val="00FE30D7"/>
    <w:rsid w:val="00FE5CBA"/>
    <w:rsid w:val="00FE70C9"/>
    <w:rsid w:val="00FE7879"/>
    <w:rsid w:val="00FF161D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18</cp:revision>
  <dcterms:created xsi:type="dcterms:W3CDTF">2025-05-26T08:31:00Z</dcterms:created>
  <dcterms:modified xsi:type="dcterms:W3CDTF">2025-11-24T11:55:00Z</dcterms:modified>
</cp:coreProperties>
</file>